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S</w:t>
      </w:r>
      <w:r w:rsidR="00DB61C1">
        <w:rPr>
          <w:rFonts w:ascii="Times New Roman" w:hAnsi="Times New Roman"/>
          <w:sz w:val="22"/>
        </w:rPr>
        <w:t>TATE OF WYOMING</w:t>
      </w:r>
      <w:r w:rsidR="00DB61C1">
        <w:rPr>
          <w:rFonts w:ascii="Times New Roman" w:hAnsi="Times New Roman"/>
          <w:sz w:val="22"/>
        </w:rPr>
        <w:tab/>
        <w:t>)</w:t>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00DB61C1">
        <w:rPr>
          <w:rFonts w:ascii="Times New Roman" w:hAnsi="Times New Roman"/>
          <w:sz w:val="22"/>
        </w:rPr>
        <w:tab/>
      </w:r>
      <w:r w:rsidRPr="00DB61C1">
        <w:rPr>
          <w:rFonts w:ascii="Times New Roman" w:hAnsi="Times New Roman"/>
          <w:sz w:val="22"/>
        </w:rPr>
        <w:t>IN THE DISTRICT COURT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r w:rsidR="006448DB">
        <w:rPr>
          <w:rFonts w:ascii="Times New Roman" w:hAnsi="Times New Roman"/>
          <w:sz w:val="22"/>
        </w:rPr>
        <w:t xml:space="preserve"> </w:t>
      </w:r>
      <w:r w:rsidRPr="00DB61C1">
        <w:rPr>
          <w:rFonts w:ascii="Times New Roman" w:hAnsi="Times New Roman"/>
          <w:sz w:val="22"/>
        </w:rPr>
        <w:t>SS</w:t>
      </w:r>
      <w:r w:rsidRPr="00DB61C1">
        <w:rPr>
          <w:rFonts w:ascii="Times New Roman" w:hAnsi="Times New Roman"/>
          <w:sz w:val="22"/>
        </w:rPr>
        <w:tab/>
      </w:r>
    </w:p>
    <w:p w:rsidR="008E6001" w:rsidRPr="00DB61C1" w:rsidRDefault="00DB61C1" w:rsidP="008E6001">
      <w:pPr>
        <w:widowControl/>
        <w:autoSpaceDE/>
        <w:autoSpaceDN/>
        <w:adjustRightInd/>
        <w:jc w:val="both"/>
        <w:rPr>
          <w:rFonts w:ascii="Times New Roman" w:hAnsi="Times New Roman"/>
          <w:sz w:val="22"/>
        </w:rPr>
      </w:pPr>
      <w:r>
        <w:rPr>
          <w:rFonts w:ascii="Times New Roman" w:hAnsi="Times New Roman"/>
          <w:sz w:val="22"/>
        </w:rPr>
        <w:t>COUNTY OF ________</w:t>
      </w:r>
      <w:r>
        <w:rPr>
          <w:rFonts w:ascii="Times New Roman" w:hAnsi="Times New Roman"/>
          <w:sz w:val="22"/>
        </w:rPr>
        <w:tab/>
        <w:t>)</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sidR="008E6001" w:rsidRPr="00DB61C1">
        <w:rPr>
          <w:rFonts w:ascii="Times New Roman" w:hAnsi="Times New Roman"/>
          <w:sz w:val="22"/>
        </w:rPr>
        <w:t>____ JUDICIAL DISTRICT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 xml:space="preserve">IN THE MATTER OF THE </w:t>
      </w:r>
      <w:r w:rsidRPr="00DB61C1">
        <w:rPr>
          <w:rFonts w:ascii="Times New Roman" w:hAnsi="Times New Roman"/>
          <w:sz w:val="22"/>
        </w:rPr>
        <w:tab/>
      </w:r>
      <w:r w:rsidRPr="00DB61C1">
        <w:rPr>
          <w:rFonts w:ascii="Times New Roman" w:hAnsi="Times New Roman"/>
          <w:sz w:val="22"/>
        </w:rPr>
        <w:tab/>
        <w:t>)</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Probate No.______________</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GUARDIANSHIP OF</w:t>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_________________________,</w:t>
      </w:r>
      <w:r w:rsidRPr="00DB61C1">
        <w:rPr>
          <w:rFonts w:ascii="Times New Roman" w:hAnsi="Times New Roman"/>
          <w:sz w:val="22"/>
        </w:rPr>
        <w:tab/>
      </w:r>
      <w:r w:rsidRPr="00DB61C1">
        <w:rPr>
          <w:rFonts w:ascii="Times New Roman" w:hAnsi="Times New Roman"/>
          <w:sz w:val="22"/>
        </w:rPr>
        <w:tab/>
        <w:t>)</w:t>
      </w:r>
    </w:p>
    <w:p w:rsidR="008E6001" w:rsidRPr="00DB61C1" w:rsidRDefault="008E6001" w:rsidP="008E6001">
      <w:pPr>
        <w:widowControl/>
        <w:autoSpaceDE/>
        <w:autoSpaceDN/>
        <w:adjustRightInd/>
        <w:jc w:val="both"/>
        <w:rPr>
          <w:rFonts w:ascii="Times New Roman" w:hAnsi="Times New Roman"/>
          <w:sz w:val="22"/>
        </w:rPr>
      </w:pPr>
      <w:r w:rsidRPr="00DB61C1">
        <w:rPr>
          <w:rFonts w:ascii="Times New Roman" w:hAnsi="Times New Roman"/>
          <w:sz w:val="22"/>
        </w:rPr>
        <w:tab/>
        <w:t>Minor child(ren),</w:t>
      </w:r>
      <w:r w:rsidRPr="00DB61C1">
        <w:rPr>
          <w:rFonts w:ascii="Times New Roman" w:hAnsi="Times New Roman"/>
          <w:sz w:val="22"/>
        </w:rPr>
        <w:tab/>
      </w:r>
      <w:r w:rsidRPr="00DB61C1">
        <w:rPr>
          <w:rFonts w:ascii="Times New Roman" w:hAnsi="Times New Roman"/>
          <w:sz w:val="22"/>
        </w:rPr>
        <w:tab/>
        <w:t>)</w:t>
      </w:r>
      <w:bookmarkStart w:id="0" w:name="_GoBack"/>
      <w:bookmarkEnd w:id="0"/>
    </w:p>
    <w:p w:rsidR="00D76851" w:rsidRPr="00D76851" w:rsidRDefault="00D76851" w:rsidP="009D4D33">
      <w:pPr>
        <w:jc w:val="both"/>
        <w:rPr>
          <w:rFonts w:ascii="Times New Roman" w:hAnsi="Times New Roman"/>
          <w:b/>
          <w:sz w:val="24"/>
          <w:u w:val="single"/>
        </w:rPr>
      </w:pP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sidRPr="00DB61C1">
        <w:rPr>
          <w:rFonts w:ascii="Times New Roman" w:hAnsi="Times New Roman"/>
          <w:b/>
          <w:sz w:val="28"/>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r>
        <w:rPr>
          <w:rFonts w:ascii="Times New Roman" w:hAnsi="Times New Roman"/>
          <w:b/>
          <w:sz w:val="24"/>
          <w:u w:val="single"/>
        </w:rPr>
        <w:tab/>
      </w:r>
    </w:p>
    <w:p w:rsidR="00D76851" w:rsidRDefault="00324AEE" w:rsidP="00B726EA">
      <w:pPr>
        <w:widowControl/>
        <w:tabs>
          <w:tab w:val="center" w:pos="4680"/>
        </w:tabs>
        <w:jc w:val="both"/>
        <w:outlineLvl w:val="0"/>
        <w:rPr>
          <w:rFonts w:ascii="Times New Roman" w:hAnsi="Times New Roman"/>
          <w:sz w:val="24"/>
        </w:rPr>
      </w:pPr>
      <w:r w:rsidRPr="009630A0">
        <w:rPr>
          <w:rFonts w:ascii="Times New Roman" w:hAnsi="Times New Roman"/>
          <w:sz w:val="24"/>
        </w:rPr>
        <w:tab/>
      </w:r>
    </w:p>
    <w:p w:rsidR="00324AEE" w:rsidRDefault="00875AC5" w:rsidP="00FB5801">
      <w:pPr>
        <w:widowControl/>
        <w:tabs>
          <w:tab w:val="center" w:pos="4680"/>
        </w:tabs>
        <w:jc w:val="center"/>
        <w:outlineLvl w:val="0"/>
        <w:rPr>
          <w:rFonts w:ascii="Times New Roman" w:hAnsi="Times New Roman"/>
          <w:b/>
          <w:bCs/>
          <w:sz w:val="24"/>
        </w:rPr>
      </w:pPr>
      <w:r>
        <w:rPr>
          <w:rFonts w:ascii="Times New Roman" w:hAnsi="Times New Roman"/>
          <w:b/>
          <w:bCs/>
          <w:sz w:val="24"/>
        </w:rPr>
        <w:t>REQUEST FOR SETTING</w:t>
      </w:r>
    </w:p>
    <w:p w:rsidR="00D76851" w:rsidRPr="00D76851" w:rsidRDefault="00D76851" w:rsidP="00B726EA">
      <w:pPr>
        <w:widowControl/>
        <w:tabs>
          <w:tab w:val="center" w:pos="4680"/>
        </w:tabs>
        <w:jc w:val="both"/>
        <w:outlineLvl w:val="0"/>
        <w:rPr>
          <w:rFonts w:ascii="Times New Roman" w:hAnsi="Times New Roman"/>
          <w:b/>
          <w:sz w:val="24"/>
          <w:u w:val="single"/>
        </w:rPr>
      </w:pP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r>
        <w:rPr>
          <w:rFonts w:ascii="Times New Roman" w:hAnsi="Times New Roman"/>
          <w:b/>
          <w:bCs/>
          <w:sz w:val="24"/>
          <w:u w:val="single"/>
        </w:rPr>
        <w:tab/>
      </w:r>
    </w:p>
    <w:p w:rsidR="00324AEE" w:rsidRPr="009630A0" w:rsidRDefault="00324AEE">
      <w:pPr>
        <w:widowControl/>
        <w:jc w:val="both"/>
        <w:rPr>
          <w:rFonts w:ascii="Times New Roman" w:hAnsi="Times New Roman"/>
          <w:sz w:val="24"/>
        </w:rPr>
      </w:pPr>
    </w:p>
    <w:p w:rsidR="009B7522" w:rsidRDefault="009B7522" w:rsidP="009B7522">
      <w:pPr>
        <w:widowControl/>
        <w:spacing w:line="360" w:lineRule="auto"/>
        <w:ind w:firstLine="806"/>
        <w:rPr>
          <w:rFonts w:ascii="Times New Roman" w:hAnsi="Times New Roman"/>
          <w:sz w:val="24"/>
        </w:rPr>
      </w:pPr>
      <w:r>
        <w:rPr>
          <w:rFonts w:ascii="Times New Roman" w:hAnsi="Times New Roman"/>
          <w:sz w:val="24"/>
        </w:rPr>
        <w:t xml:space="preserve">________________________________________ (name), </w:t>
      </w:r>
      <w:r>
        <w:fldChar w:fldCharType="begin">
          <w:ffData>
            <w:name w:val="Check7"/>
            <w:enabled/>
            <w:calcOnExit w:val="0"/>
            <w:checkBox>
              <w:sizeAuto/>
              <w:default w:val="0"/>
            </w:checkBox>
          </w:ffData>
        </w:fldChar>
      </w:r>
      <w:bookmarkStart w:id="1" w:name="Check7"/>
      <w:r>
        <w:instrText xml:space="preserve"> FORMCHECKBOX </w:instrText>
      </w:r>
      <w:r w:rsidR="00102153">
        <w:fldChar w:fldCharType="separate"/>
      </w:r>
      <w:r>
        <w:fldChar w:fldCharType="end"/>
      </w:r>
      <w:bookmarkEnd w:id="1"/>
      <w:r>
        <w:rPr>
          <w:rFonts w:ascii="Times New Roman" w:hAnsi="Times New Roman"/>
          <w:sz w:val="24"/>
        </w:rPr>
        <w:t xml:space="preserve"> Petitioner </w:t>
      </w:r>
      <w:r>
        <w:fldChar w:fldCharType="begin">
          <w:ffData>
            <w:name w:val="Check7"/>
            <w:enabled/>
            <w:calcOnExit w:val="0"/>
            <w:checkBox>
              <w:sizeAuto/>
              <w:default w:val="0"/>
            </w:checkBox>
          </w:ffData>
        </w:fldChar>
      </w:r>
      <w:r>
        <w:instrText xml:space="preserve"> FORMCHECKBOX </w:instrText>
      </w:r>
      <w:r w:rsidR="00102153">
        <w:fldChar w:fldCharType="separate"/>
      </w:r>
      <w:r>
        <w:fldChar w:fldCharType="end"/>
      </w:r>
      <w:r>
        <w:t xml:space="preserve"> </w:t>
      </w:r>
      <w:r>
        <w:rPr>
          <w:rFonts w:ascii="Times New Roman" w:hAnsi="Times New Roman"/>
          <w:sz w:val="24"/>
        </w:rPr>
        <w:t xml:space="preserve">Respondent, respectfully requests a time and date for a hearing/trial of the above-captioned matter on the </w:t>
      </w:r>
      <w:r>
        <w:rPr>
          <w:rFonts w:ascii="Times New Roman" w:hAnsi="Times New Roman"/>
          <w:i/>
          <w:sz w:val="24"/>
        </w:rPr>
        <w:t xml:space="preserve">Petition for Appointment of Guardian of </w:t>
      </w:r>
      <w:r w:rsidR="00102153">
        <w:rPr>
          <w:rFonts w:ascii="Times New Roman" w:hAnsi="Times New Roman"/>
          <w:i/>
          <w:sz w:val="24"/>
        </w:rPr>
        <w:t xml:space="preserve">a </w:t>
      </w:r>
      <w:r>
        <w:rPr>
          <w:rFonts w:ascii="Times New Roman" w:hAnsi="Times New Roman"/>
          <w:i/>
          <w:sz w:val="24"/>
        </w:rPr>
        <w:t>Minor</w:t>
      </w:r>
      <w:r w:rsidR="00102153">
        <w:rPr>
          <w:rFonts w:ascii="Times New Roman" w:hAnsi="Times New Roman"/>
          <w:sz w:val="24"/>
        </w:rPr>
        <w:t>, or on the _</w:t>
      </w:r>
      <w:r>
        <w:rPr>
          <w:rFonts w:ascii="Times New Roman" w:hAnsi="Times New Roman"/>
          <w:sz w:val="24"/>
        </w:rPr>
        <w:t>_____________________________ _______________.  Time requested for the hearing/trial:  Hours _________ Minutes _________.</w:t>
      </w:r>
    </w:p>
    <w:p w:rsidR="00875AC5" w:rsidRDefault="00875AC5" w:rsidP="00875AC5">
      <w:pPr>
        <w:widowControl/>
        <w:rPr>
          <w:rFonts w:ascii="Times New Roman" w:hAnsi="Times New Roman"/>
          <w:sz w:val="24"/>
        </w:rPr>
      </w:pPr>
    </w:p>
    <w:p w:rsidR="00875AC5" w:rsidRPr="00875AC5" w:rsidRDefault="00875AC5" w:rsidP="00875AC5">
      <w:pPr>
        <w:widowControl/>
        <w:spacing w:line="360" w:lineRule="auto"/>
        <w:rPr>
          <w:rFonts w:ascii="Times New Roman" w:hAnsi="Times New Roman"/>
          <w:sz w:val="24"/>
        </w:rPr>
      </w:pPr>
      <w:r w:rsidRPr="00875AC5">
        <w:rPr>
          <w:rFonts w:ascii="Times New Roman" w:hAnsi="Times New Roman"/>
          <w:b/>
          <w:sz w:val="24"/>
        </w:rPr>
        <w:t>Notice:</w:t>
      </w:r>
      <w:r>
        <w:rPr>
          <w:rFonts w:ascii="Times New Roman" w:hAnsi="Times New Roman"/>
          <w:sz w:val="24"/>
        </w:rPr>
        <w:t xml:space="preserve">  </w:t>
      </w:r>
      <w:r w:rsidRPr="00875AC5">
        <w:rPr>
          <w:rFonts w:ascii="Times New Roman" w:hAnsi="Times New Roman"/>
          <w:sz w:val="24"/>
        </w:rPr>
        <w:t xml:space="preserve">Any party requesting the reporting of a particular matter by the official court reporter shall make a request to the appropriate official court reporter as soon as possible, but no later than </w:t>
      </w:r>
      <w:r w:rsidRPr="007A5F89">
        <w:rPr>
          <w:rFonts w:ascii="Times New Roman" w:hAnsi="Times New Roman"/>
          <w:b/>
          <w:sz w:val="24"/>
          <w:u w:val="single"/>
        </w:rPr>
        <w:t xml:space="preserve">three (3) </w:t>
      </w:r>
      <w:r w:rsidRPr="00875AC5">
        <w:rPr>
          <w:rFonts w:ascii="Times New Roman" w:hAnsi="Times New Roman"/>
          <w:b/>
          <w:sz w:val="24"/>
          <w:u w:val="single"/>
        </w:rPr>
        <w:t>working days</w:t>
      </w:r>
      <w:r w:rsidRPr="00875AC5">
        <w:rPr>
          <w:rFonts w:ascii="Times New Roman" w:hAnsi="Times New Roman"/>
          <w:sz w:val="24"/>
        </w:rPr>
        <w:t xml:space="preserve"> before the matter is set for hearing.  You can provide notice to the court reporter by phone or by submitting a written request.  Please note that if providing notice through the mail, the request must be received by the court reporter no later than three working days prior to the hearing.  The Clerk</w:t>
      </w:r>
      <w:r w:rsidR="007A5F89">
        <w:rPr>
          <w:rFonts w:ascii="Times New Roman" w:hAnsi="Times New Roman"/>
          <w:sz w:val="24"/>
        </w:rPr>
        <w:t xml:space="preserve"> of District Court</w:t>
      </w:r>
      <w:r w:rsidRPr="00875AC5">
        <w:rPr>
          <w:rFonts w:ascii="Times New Roman" w:hAnsi="Times New Roman"/>
          <w:sz w:val="24"/>
        </w:rPr>
        <w:t xml:space="preserve"> will be able to inform you which court reporter to contact.  The three-day notice requirement will not be waived by the Court.  The notice is required for all civil matters including jury trials. </w:t>
      </w:r>
      <w:r w:rsidRPr="00875AC5">
        <w:rPr>
          <w:rFonts w:ascii="Times New Roman" w:hAnsi="Times New Roman"/>
          <w:bCs/>
          <w:sz w:val="24"/>
        </w:rPr>
        <w:t>If a hearing is not recorded by an official court reporter, a transcript of the hearing will not be available.   It is very difficult to appeal the Judge’s decision if you do not have a transcript of everything that is said at the trial.</w:t>
      </w:r>
      <w:r w:rsidRPr="00875AC5">
        <w:rPr>
          <w:rFonts w:ascii="Times New Roman" w:hAnsi="Times New Roman"/>
          <w:b/>
          <w:bCs/>
          <w:sz w:val="24"/>
        </w:rPr>
        <w:t xml:space="preserve">  </w:t>
      </w:r>
      <w:r w:rsidRPr="00875AC5">
        <w:rPr>
          <w:rFonts w:ascii="Times New Roman" w:hAnsi="Times New Roman"/>
          <w:bCs/>
          <w:sz w:val="24"/>
        </w:rPr>
        <w:t>Rule 904 of the Uniform Rules of the District Courts of the State of Wyoming.</w:t>
      </w:r>
    </w:p>
    <w:p w:rsidR="00324AEE" w:rsidRDefault="00A62187" w:rsidP="005205A4">
      <w:pPr>
        <w:widowControl/>
        <w:spacing w:line="360" w:lineRule="auto"/>
        <w:ind w:firstLine="810"/>
        <w:rPr>
          <w:rFonts w:ascii="Times New Roman" w:hAnsi="Times New Roman"/>
          <w:sz w:val="24"/>
        </w:rPr>
      </w:pPr>
      <w:r w:rsidRPr="009630A0">
        <w:rPr>
          <w:rFonts w:ascii="Times New Roman" w:hAnsi="Times New Roman"/>
          <w:b/>
          <w:sz w:val="24"/>
        </w:rPr>
        <w:t>DATED</w:t>
      </w:r>
      <w:r w:rsidRPr="009630A0">
        <w:rPr>
          <w:rFonts w:ascii="Times New Roman" w:hAnsi="Times New Roman"/>
          <w:sz w:val="24"/>
        </w:rPr>
        <w:t xml:space="preserve"> this ______ day of ___</w:t>
      </w:r>
      <w:r w:rsidR="003572B6">
        <w:rPr>
          <w:rFonts w:ascii="Times New Roman" w:hAnsi="Times New Roman"/>
          <w:sz w:val="24"/>
        </w:rPr>
        <w:t>________</w:t>
      </w:r>
      <w:r w:rsidR="00875AC5">
        <w:rPr>
          <w:rFonts w:ascii="Times New Roman" w:hAnsi="Times New Roman"/>
          <w:sz w:val="24"/>
        </w:rPr>
        <w:t>_____</w:t>
      </w:r>
      <w:r w:rsidRPr="009630A0">
        <w:rPr>
          <w:rFonts w:ascii="Times New Roman" w:hAnsi="Times New Roman"/>
          <w:sz w:val="24"/>
        </w:rPr>
        <w:t>, 20____</w:t>
      </w:r>
      <w:r w:rsidR="00324AEE" w:rsidRPr="009630A0">
        <w:rPr>
          <w:rFonts w:ascii="Times New Roman" w:hAnsi="Times New Roman"/>
          <w:sz w:val="24"/>
        </w:rPr>
        <w:t>.</w:t>
      </w:r>
    </w:p>
    <w:p w:rsidR="00BF4323" w:rsidRDefault="00BF4323" w:rsidP="009B7522">
      <w:pPr>
        <w:widowControl/>
        <w:ind w:firstLine="810"/>
        <w:rPr>
          <w:rFonts w:ascii="Times New Roman" w:hAnsi="Times New Roman"/>
          <w:sz w:val="24"/>
        </w:rPr>
      </w:pPr>
    </w:p>
    <w:p w:rsidR="00BF4323" w:rsidRPr="00BF4323" w:rsidRDefault="00BF4323" w:rsidP="009B7522">
      <w:pPr>
        <w:ind w:left="2880" w:firstLine="720"/>
        <w:rPr>
          <w:rFonts w:ascii="Times New Roman" w:hAnsi="Times New Roman"/>
          <w:sz w:val="24"/>
          <w:u w:val="single"/>
        </w:rPr>
      </w:pP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BF4323" w:rsidRPr="00BF4323" w:rsidRDefault="00BF4323" w:rsidP="009B7522">
      <w:pPr>
        <w:ind w:left="2880" w:firstLine="720"/>
        <w:rPr>
          <w:rFonts w:ascii="Times New Roman" w:hAnsi="Times New Roman"/>
          <w:sz w:val="24"/>
        </w:rPr>
      </w:pPr>
      <w:r w:rsidRPr="00BF4323">
        <w:rPr>
          <w:rFonts w:ascii="Times New Roman" w:hAnsi="Times New Roman"/>
          <w:sz w:val="24"/>
        </w:rPr>
        <w:t>Signature</w:t>
      </w:r>
    </w:p>
    <w:p w:rsidR="00C65DD3" w:rsidRDefault="00C65DD3" w:rsidP="009B7522">
      <w:pPr>
        <w:ind w:left="2880" w:firstLine="720"/>
        <w:rPr>
          <w:rFonts w:ascii="Times New Roman" w:hAnsi="Times New Roman"/>
          <w:sz w:val="24"/>
        </w:rPr>
      </w:pPr>
      <w:r w:rsidRPr="00BF4323">
        <w:rPr>
          <w:rFonts w:ascii="Times New Roman" w:hAnsi="Times New Roman"/>
          <w:sz w:val="24"/>
        </w:rPr>
        <w:t>Phone Number:</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F13711" w:rsidRDefault="00BF4323" w:rsidP="009B7522">
      <w:pPr>
        <w:ind w:left="2880" w:firstLine="720"/>
        <w:rPr>
          <w:rFonts w:ascii="Times New Roman" w:hAnsi="Times New Roman"/>
          <w:sz w:val="24"/>
        </w:rPr>
      </w:pPr>
      <w:r w:rsidRPr="00BF4323">
        <w:rPr>
          <w:rFonts w:ascii="Times New Roman" w:hAnsi="Times New Roman"/>
          <w:sz w:val="24"/>
        </w:rPr>
        <w:t xml:space="preserve">Address: </w:t>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r w:rsidRPr="00BF4323">
        <w:rPr>
          <w:rFonts w:ascii="Times New Roman" w:hAnsi="Times New Roman"/>
          <w:sz w:val="24"/>
          <w:u w:val="single"/>
        </w:rPr>
        <w:tab/>
      </w:r>
    </w:p>
    <w:p w:rsidR="00CB0219" w:rsidRPr="00CB0219" w:rsidRDefault="00CB0219" w:rsidP="00CB0219">
      <w:pPr>
        <w:widowControl/>
        <w:autoSpaceDE/>
        <w:autoSpaceDN/>
        <w:adjustRightInd/>
        <w:spacing w:after="200"/>
        <w:jc w:val="center"/>
        <w:rPr>
          <w:rFonts w:ascii="Times New Roman" w:eastAsia="Calibri" w:hAnsi="Times New Roman"/>
          <w:b/>
          <w:spacing w:val="40"/>
          <w:sz w:val="24"/>
          <w:u w:val="single"/>
        </w:rPr>
      </w:pPr>
      <w:r w:rsidRPr="00CB0219">
        <w:rPr>
          <w:rFonts w:ascii="Times New Roman" w:eastAsia="Calibri" w:hAnsi="Times New Roman"/>
          <w:b/>
          <w:spacing w:val="40"/>
          <w:sz w:val="24"/>
          <w:u w:val="single"/>
        </w:rPr>
        <w:lastRenderedPageBreak/>
        <w:t>CERTIFICATE OF SERVICE</w:t>
      </w:r>
    </w:p>
    <w:p w:rsidR="00CB0219" w:rsidRPr="00CB0219" w:rsidRDefault="00CB0219" w:rsidP="00CB0219">
      <w:pPr>
        <w:widowControl/>
        <w:autoSpaceDE/>
        <w:autoSpaceDN/>
        <w:adjustRightInd/>
        <w:spacing w:after="200"/>
        <w:jc w:val="center"/>
        <w:rPr>
          <w:rFonts w:ascii="Times New Roman" w:eastAsia="Calibri" w:hAnsi="Times New Roman"/>
          <w:spacing w:val="40"/>
          <w:sz w:val="24"/>
          <w:u w:val="single"/>
        </w:rPr>
      </w:pPr>
    </w:p>
    <w:p w:rsidR="00CB0219" w:rsidRPr="00CB0219" w:rsidRDefault="00CB0219" w:rsidP="00CB0219">
      <w:pPr>
        <w:widowControl/>
        <w:autoSpaceDE/>
        <w:autoSpaceDN/>
        <w:adjustRightInd/>
        <w:spacing w:after="200" w:line="360" w:lineRule="auto"/>
        <w:ind w:firstLine="720"/>
        <w:jc w:val="both"/>
        <w:rPr>
          <w:rFonts w:ascii="Times New Roman" w:eastAsia="Calibri" w:hAnsi="Times New Roman"/>
          <w:sz w:val="24"/>
        </w:rPr>
      </w:pPr>
      <w:r w:rsidRPr="00CB0219">
        <w:rPr>
          <w:rFonts w:ascii="Times New Roman" w:eastAsia="Calibri" w:hAnsi="Times New Roman"/>
          <w:sz w:val="24"/>
        </w:rPr>
        <w:t xml:space="preserve">I certify that on </w:t>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rPr>
        <w:t xml:space="preserve"> (date) the original of this document was filed with the Clerk of District Court; and, a true and accurate copy of this document was served on each of the following:</w:t>
      </w:r>
    </w:p>
    <w:p w:rsidR="00CB0219" w:rsidRPr="00CB0219" w:rsidRDefault="00CB0219" w:rsidP="00CB0219">
      <w:pPr>
        <w:widowControl/>
        <w:autoSpaceDE/>
        <w:adjustRightInd/>
        <w:spacing w:after="200" w:line="276" w:lineRule="auto"/>
        <w:jc w:val="both"/>
        <w:rPr>
          <w:rFonts w:ascii="Times New Roman" w:eastAsia="Calibri" w:hAnsi="Times New Roman"/>
          <w:sz w:val="24"/>
        </w:rPr>
      </w:pPr>
      <w:r w:rsidRPr="00CB0219">
        <w:rPr>
          <w:rFonts w:ascii="Times New Roman" w:eastAsia="Calibri" w:hAnsi="Times New Roman"/>
          <w:i/>
          <w:sz w:val="24"/>
        </w:rPr>
        <w:t>Must be sent to every party to the case or their attorney if represented.</w:t>
      </w:r>
      <w:r w:rsidRPr="00CB0219">
        <w:rPr>
          <w:rFonts w:ascii="Times New Roman" w:eastAsia="Calibri" w:hAnsi="Times New Roman"/>
          <w:sz w:val="24"/>
        </w:rPr>
        <w:t xml:space="preserve">  Print the other party’s or other party’s attorney’s </w:t>
      </w:r>
      <w:r w:rsidRPr="00CB0219">
        <w:rPr>
          <w:rFonts w:ascii="Times New Roman" w:eastAsia="Calibri" w:hAnsi="Times New Roman"/>
          <w:b/>
          <w:sz w:val="24"/>
        </w:rPr>
        <w:t>Name</w:t>
      </w:r>
      <w:r w:rsidRPr="00CB0219">
        <w:rPr>
          <w:rFonts w:ascii="Times New Roman" w:eastAsia="Calibri" w:hAnsi="Times New Roman"/>
          <w:sz w:val="24"/>
        </w:rPr>
        <w:t xml:space="preserve"> and </w:t>
      </w:r>
      <w:r w:rsidRPr="00CB0219">
        <w:rPr>
          <w:rFonts w:ascii="Times New Roman" w:eastAsia="Calibri" w:hAnsi="Times New Roman"/>
          <w:b/>
          <w:sz w:val="24"/>
        </w:rPr>
        <w:t>Address.</w:t>
      </w:r>
      <w:r w:rsidRPr="00CB0219">
        <w:rPr>
          <w:rFonts w:ascii="Times New Roman" w:eastAsia="Calibri" w:hAnsi="Times New Roman"/>
          <w:sz w:val="24"/>
        </w:rPr>
        <w:t xml:space="preserve"> You must indicate </w:t>
      </w:r>
      <w:r w:rsidRPr="00CB0219">
        <w:rPr>
          <w:rFonts w:ascii="Times New Roman" w:eastAsia="Calibri" w:hAnsi="Times New Roman"/>
          <w:b/>
          <w:sz w:val="24"/>
        </w:rPr>
        <w:t>Method of Service</w:t>
      </w:r>
      <w:r w:rsidRPr="00CB0219">
        <w:rPr>
          <w:rFonts w:ascii="Times New Roman" w:eastAsia="Calibri"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8"/>
        <w:gridCol w:w="3708"/>
      </w:tblGrid>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rPr>
                <w:rFonts w:ascii="Times New Roman" w:hAnsi="Times New Roman"/>
                <w:b/>
                <w:szCs w:val="20"/>
              </w:rPr>
            </w:pPr>
            <w:r w:rsidRPr="00CB0219">
              <w:rPr>
                <w:rFonts w:ascii="Times New Roman" w:hAnsi="Times New Roman"/>
                <w:b/>
                <w:szCs w:val="20"/>
              </w:rPr>
              <w:t>Other Party/Other Party’s Attorney’s Name and Address</w:t>
            </w: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djustRightInd/>
              <w:spacing w:line="276" w:lineRule="auto"/>
              <w:rPr>
                <w:rFonts w:ascii="Times New Roman" w:eastAsia="Calibri" w:hAnsi="Times New Roman"/>
                <w:b/>
              </w:rPr>
            </w:pPr>
            <w:r w:rsidRPr="00CB0219">
              <w:rPr>
                <w:rFonts w:ascii="Times New Roman" w:eastAsia="Calibri" w:hAnsi="Times New Roman"/>
                <w:b/>
              </w:rPr>
              <w:t>Method of Service</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hideMark/>
          </w:tcPr>
          <w:p w:rsidR="00CB0219" w:rsidRPr="00CB0219" w:rsidRDefault="00CB0219" w:rsidP="00CB0219">
            <w:pPr>
              <w:widowControl/>
              <w:autoSpaceDE/>
              <w:autoSpaceDN/>
              <w:adjustRightInd/>
              <w:rPr>
                <w:rFonts w:asciiTheme="minorHAnsi" w:eastAsiaTheme="minorEastAsia" w:hAnsiTheme="minorHAnsi" w:cstheme="minorBidi"/>
                <w:sz w:val="22"/>
                <w:szCs w:val="22"/>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r w:rsidR="00CB0219" w:rsidRPr="00CB0219" w:rsidTr="00CB0219">
        <w:tc>
          <w:tcPr>
            <w:tcW w:w="5868" w:type="dxa"/>
            <w:tcBorders>
              <w:top w:val="single" w:sz="4" w:space="0" w:color="auto"/>
              <w:left w:val="single" w:sz="4" w:space="0" w:color="auto"/>
              <w:bottom w:val="single" w:sz="4" w:space="0" w:color="auto"/>
              <w:right w:val="single" w:sz="4" w:space="0" w:color="auto"/>
            </w:tcBorders>
          </w:tcPr>
          <w:p w:rsidR="00CB0219" w:rsidRPr="00CB0219" w:rsidRDefault="00CB0219" w:rsidP="00CB0219">
            <w:pPr>
              <w:widowControl/>
              <w:autoSpaceDE/>
              <w:adjustRightInd/>
              <w:spacing w:line="360" w:lineRule="auto"/>
              <w:rPr>
                <w:rFonts w:ascii="Times New Roman" w:hAnsi="Times New Roman"/>
                <w:szCs w:val="20"/>
              </w:rPr>
            </w:pPr>
          </w:p>
        </w:tc>
        <w:tc>
          <w:tcPr>
            <w:tcW w:w="3708" w:type="dxa"/>
            <w:tcBorders>
              <w:top w:val="single" w:sz="4" w:space="0" w:color="auto"/>
              <w:left w:val="single" w:sz="4" w:space="0" w:color="auto"/>
              <w:bottom w:val="single" w:sz="4" w:space="0" w:color="auto"/>
              <w:right w:val="single" w:sz="4" w:space="0" w:color="auto"/>
            </w:tcBorders>
            <w:hideMark/>
          </w:tcPr>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Hand Delivery</w:t>
            </w:r>
          </w:p>
          <w:p w:rsidR="00CB0219" w:rsidRPr="00CB0219" w:rsidRDefault="00963920" w:rsidP="00CB0219">
            <w:pPr>
              <w:widowControl/>
              <w:autoSpaceDE/>
              <w:adjustRightInd/>
              <w:spacing w:line="276" w:lineRule="auto"/>
              <w:rPr>
                <w:rFonts w:ascii="Times New Roman" w:eastAsia="Calibri" w:hAnsi="Times New Roman"/>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Faxed to this number:_____________</w:t>
            </w:r>
          </w:p>
          <w:p w:rsidR="00CB0219" w:rsidRPr="00CB0219" w:rsidRDefault="00963920" w:rsidP="00CB0219">
            <w:pPr>
              <w:widowControl/>
              <w:autoSpaceDE/>
              <w:adjustRightInd/>
              <w:rPr>
                <w:rFonts w:ascii="Times New Roman" w:hAnsi="Times New Roman"/>
                <w:u w:val="single"/>
              </w:rPr>
            </w:pPr>
            <w:r w:rsidRPr="00CB0219">
              <w:rPr>
                <w:rFonts w:ascii="Times New Roman" w:eastAsia="Calibri" w:hAnsi="Times New Roman"/>
              </w:rPr>
              <w:fldChar w:fldCharType="begin">
                <w:ffData>
                  <w:name w:val="Check2"/>
                  <w:enabled/>
                  <w:calcOnExit w:val="0"/>
                  <w:checkBox>
                    <w:sizeAuto/>
                    <w:default w:val="0"/>
                  </w:checkBox>
                </w:ffData>
              </w:fldChar>
            </w:r>
            <w:r w:rsidR="00CB0219" w:rsidRPr="00CB0219">
              <w:rPr>
                <w:rFonts w:ascii="Times New Roman" w:eastAsia="Calibri" w:hAnsi="Times New Roman"/>
              </w:rPr>
              <w:instrText xml:space="preserve"> FORMCHECKBOX </w:instrText>
            </w:r>
            <w:r w:rsidR="00102153">
              <w:rPr>
                <w:rFonts w:ascii="Times New Roman" w:eastAsia="Calibri" w:hAnsi="Times New Roman"/>
              </w:rPr>
            </w:r>
            <w:r w:rsidR="00102153">
              <w:rPr>
                <w:rFonts w:ascii="Times New Roman" w:eastAsia="Calibri" w:hAnsi="Times New Roman"/>
              </w:rPr>
              <w:fldChar w:fldCharType="separate"/>
            </w:r>
            <w:r w:rsidRPr="00CB0219">
              <w:rPr>
                <w:rFonts w:ascii="Times New Roman" w:eastAsia="Calibri" w:hAnsi="Times New Roman"/>
              </w:rPr>
              <w:fldChar w:fldCharType="end"/>
            </w:r>
            <w:r w:rsidR="00CB0219" w:rsidRPr="00CB0219">
              <w:rPr>
                <w:rFonts w:ascii="Times New Roman" w:eastAsia="Calibri" w:hAnsi="Times New Roman"/>
              </w:rPr>
              <w:t>Placed in United States Mail</w:t>
            </w:r>
            <w:r w:rsidR="00CB0219" w:rsidRPr="00CB0219">
              <w:rPr>
                <w:rFonts w:ascii="Times New Roman" w:hAnsi="Times New Roman"/>
              </w:rPr>
              <w:t xml:space="preserve"> </w:t>
            </w:r>
          </w:p>
        </w:tc>
      </w:tr>
    </w:tbl>
    <w:p w:rsidR="00CB0219" w:rsidRPr="00CB0219" w:rsidRDefault="00CB0219" w:rsidP="00CB0219">
      <w:pPr>
        <w:widowControl/>
        <w:autoSpaceDE/>
        <w:autoSpaceDN/>
        <w:adjustRightInd/>
        <w:spacing w:after="200" w:line="276" w:lineRule="auto"/>
        <w:jc w:val="both"/>
        <w:rPr>
          <w:rFonts w:ascii="Times New Roman" w:eastAsia="Calibri" w:hAnsi="Times New Roman"/>
          <w:sz w:val="24"/>
        </w:rPr>
      </w:pPr>
    </w:p>
    <w:p w:rsidR="00CB0219" w:rsidRPr="00CB0219" w:rsidRDefault="00CB0219" w:rsidP="00CB0219">
      <w:pPr>
        <w:widowControl/>
        <w:autoSpaceDE/>
        <w:autoSpaceDN/>
        <w:adjustRightInd/>
        <w:spacing w:line="276" w:lineRule="auto"/>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jc w:val="both"/>
        <w:rPr>
          <w:rFonts w:ascii="Times New Roman" w:eastAsia="Calibri" w:hAnsi="Times New Roman"/>
          <w:sz w:val="24"/>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Your signature</w:t>
      </w:r>
    </w:p>
    <w:p w:rsidR="00CB0219" w:rsidRPr="00CB0219" w:rsidRDefault="00CB0219" w:rsidP="00CB0219">
      <w:pPr>
        <w:widowControl/>
        <w:autoSpaceDE/>
        <w:autoSpaceDN/>
        <w:adjustRightInd/>
        <w:rPr>
          <w:rFonts w:ascii="Times New Roman" w:eastAsia="Calibri" w:hAnsi="Times New Roman"/>
          <w:sz w:val="24"/>
        </w:rPr>
      </w:pPr>
    </w:p>
    <w:p w:rsidR="00CB0219" w:rsidRPr="00CB0219" w:rsidRDefault="00CB0219" w:rsidP="00CB0219">
      <w:pPr>
        <w:widowControl/>
        <w:autoSpaceDE/>
        <w:autoSpaceDN/>
        <w:adjustRightInd/>
        <w:ind w:left="720"/>
        <w:rPr>
          <w:rFonts w:ascii="Times New Roman" w:eastAsia="Calibri" w:hAnsi="Times New Roman"/>
          <w:sz w:val="24"/>
          <w:u w:val="single"/>
        </w:rPr>
      </w:pP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r w:rsidRPr="00CB0219">
        <w:rPr>
          <w:rFonts w:ascii="Times New Roman" w:eastAsia="Calibri" w:hAnsi="Times New Roman"/>
          <w:sz w:val="24"/>
          <w:u w:val="single"/>
        </w:rPr>
        <w:tab/>
      </w:r>
    </w:p>
    <w:p w:rsidR="00CB0219" w:rsidRPr="00CB0219" w:rsidRDefault="00CB0219" w:rsidP="00CB0219">
      <w:pPr>
        <w:widowControl/>
        <w:autoSpaceDE/>
        <w:autoSpaceDN/>
        <w:adjustRightInd/>
        <w:spacing w:after="200" w:line="276" w:lineRule="auto"/>
        <w:rPr>
          <w:rFonts w:ascii="Times New Roman" w:eastAsia="Calibri" w:hAnsi="Times New Roman"/>
          <w:sz w:val="24"/>
        </w:rPr>
      </w:pPr>
      <w:r w:rsidRPr="00CB0219">
        <w:rPr>
          <w:rFonts w:ascii="Times New Roman" w:eastAsia="Calibri" w:hAnsi="Times New Roman"/>
          <w:sz w:val="24"/>
        </w:rPr>
        <w:t xml:space="preserve"> </w:t>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r>
      <w:r w:rsidRPr="00CB0219">
        <w:rPr>
          <w:rFonts w:ascii="Times New Roman" w:eastAsia="Calibri" w:hAnsi="Times New Roman"/>
          <w:sz w:val="24"/>
        </w:rPr>
        <w:tab/>
        <w:t>Print name</w:t>
      </w:r>
    </w:p>
    <w:p w:rsidR="00BF4323" w:rsidRPr="00BF4323" w:rsidRDefault="00BF4323" w:rsidP="00C65DD3">
      <w:pPr>
        <w:spacing w:line="360" w:lineRule="auto"/>
        <w:ind w:left="2880" w:firstLine="720"/>
        <w:rPr>
          <w:rFonts w:ascii="Times New Roman" w:hAnsi="Times New Roman"/>
          <w:sz w:val="24"/>
          <w:u w:val="single"/>
        </w:rPr>
      </w:pPr>
    </w:p>
    <w:p w:rsidR="00324AEE" w:rsidRPr="009630A0" w:rsidRDefault="00324AEE" w:rsidP="00C65DD3">
      <w:pPr>
        <w:spacing w:line="360" w:lineRule="auto"/>
        <w:ind w:left="2880" w:firstLine="720"/>
        <w:rPr>
          <w:rFonts w:ascii="Times New Roman" w:hAnsi="Times New Roman"/>
          <w:sz w:val="24"/>
        </w:rPr>
      </w:pPr>
    </w:p>
    <w:sectPr w:rsidR="00324AEE" w:rsidRPr="009630A0" w:rsidSect="00224D2A">
      <w:footerReference w:type="default" r:id="rId7"/>
      <w:endnotePr>
        <w:numFmt w:val="decimal"/>
      </w:endnotePr>
      <w:type w:val="nextColumn"/>
      <w:pgSz w:w="12240" w:h="15840" w:code="1"/>
      <w:pgMar w:top="1440" w:right="1440" w:bottom="1440" w:left="1440" w:header="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18" w:rsidRDefault="00060818">
      <w:r>
        <w:separator/>
      </w:r>
    </w:p>
  </w:endnote>
  <w:endnote w:type="continuationSeparator" w:id="0">
    <w:p w:rsidR="00060818" w:rsidRDefault="0006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3AB" w:rsidRPr="006C53AB" w:rsidRDefault="006C53AB" w:rsidP="006C53AB">
    <w:pPr>
      <w:pStyle w:val="Footer"/>
      <w:rPr>
        <w:rFonts w:ascii="Times New Roman" w:hAnsi="Times New Roman"/>
        <w:i/>
        <w:szCs w:val="20"/>
      </w:rPr>
    </w:pPr>
    <w:r>
      <w:rPr>
        <w:rFonts w:ascii="Times New Roman" w:hAnsi="Times New Roman"/>
        <w:i/>
      </w:rPr>
      <w:t>R</w:t>
    </w:r>
    <w:r w:rsidR="003D6D17">
      <w:rPr>
        <w:rFonts w:ascii="Times New Roman" w:hAnsi="Times New Roman"/>
        <w:i/>
      </w:rPr>
      <w:t>equest for Setting – G</w:t>
    </w:r>
    <w:r>
      <w:rPr>
        <w:rFonts w:ascii="Times New Roman" w:hAnsi="Times New Roman"/>
        <w:i/>
      </w:rPr>
      <w:t>uardianship Hearing</w:t>
    </w:r>
    <w:r w:rsidRPr="006C53AB">
      <w:rPr>
        <w:rFonts w:ascii="Times New Roman" w:hAnsi="Times New Roman"/>
        <w:i/>
      </w:rPr>
      <w:t xml:space="preserve"> (Minor)</w:t>
    </w:r>
  </w:p>
  <w:p w:rsidR="006C53AB" w:rsidRPr="006C53AB" w:rsidRDefault="006C53AB" w:rsidP="006C53AB">
    <w:pPr>
      <w:pStyle w:val="Footer"/>
      <w:rPr>
        <w:rFonts w:ascii="Times New Roman" w:hAnsi="Times New Roman"/>
        <w:i/>
      </w:rPr>
    </w:pPr>
    <w:r w:rsidRPr="006C53AB">
      <w:rPr>
        <w:rFonts w:ascii="Times New Roman" w:hAnsi="Times New Roman"/>
        <w:i/>
      </w:rPr>
      <w:t>Approved by Wyoming Supreme Court (2016)</w:t>
    </w:r>
  </w:p>
  <w:p w:rsidR="00060818" w:rsidRPr="006C53AB" w:rsidRDefault="006C53AB" w:rsidP="006C53AB">
    <w:pPr>
      <w:pStyle w:val="Footer"/>
      <w:rPr>
        <w:rFonts w:ascii="Times New Roman" w:hAnsi="Times New Roman"/>
        <w:i/>
      </w:rPr>
    </w:pPr>
    <w:r w:rsidRPr="006C53AB">
      <w:rPr>
        <w:rFonts w:ascii="Times New Roman" w:hAnsi="Times New Roman"/>
        <w:i/>
      </w:rPr>
      <w:t xml:space="preserve">Page </w:t>
    </w:r>
    <w:r w:rsidR="00963920" w:rsidRPr="006C53AB">
      <w:rPr>
        <w:rFonts w:ascii="Times New Roman" w:hAnsi="Times New Roman"/>
        <w:bCs/>
        <w:i/>
      </w:rPr>
      <w:fldChar w:fldCharType="begin"/>
    </w:r>
    <w:r w:rsidRPr="006C53AB">
      <w:rPr>
        <w:rFonts w:ascii="Times New Roman" w:hAnsi="Times New Roman"/>
        <w:bCs/>
        <w:i/>
      </w:rPr>
      <w:instrText xml:space="preserve"> PAGE  \* Arabic  \* MERGEFORMAT </w:instrText>
    </w:r>
    <w:r w:rsidR="00963920" w:rsidRPr="006C53AB">
      <w:rPr>
        <w:rFonts w:ascii="Times New Roman" w:hAnsi="Times New Roman"/>
        <w:bCs/>
        <w:i/>
      </w:rPr>
      <w:fldChar w:fldCharType="separate"/>
    </w:r>
    <w:r w:rsidR="00102153">
      <w:rPr>
        <w:rFonts w:ascii="Times New Roman" w:hAnsi="Times New Roman"/>
        <w:bCs/>
        <w:i/>
        <w:noProof/>
      </w:rPr>
      <w:t>1</w:t>
    </w:r>
    <w:r w:rsidR="00963920" w:rsidRPr="006C53AB">
      <w:rPr>
        <w:rFonts w:ascii="Times New Roman" w:hAnsi="Times New Roman"/>
        <w:bCs/>
        <w:i/>
      </w:rPr>
      <w:fldChar w:fldCharType="end"/>
    </w:r>
    <w:r w:rsidRPr="006C53AB">
      <w:rPr>
        <w:rFonts w:ascii="Times New Roman" w:hAnsi="Times New Roman"/>
        <w:i/>
      </w:rPr>
      <w:t xml:space="preserve"> of </w:t>
    </w:r>
    <w:r w:rsidR="00102153">
      <w:fldChar w:fldCharType="begin"/>
    </w:r>
    <w:r w:rsidR="00102153">
      <w:instrText xml:space="preserve"> NUMPAGES  \* Arabic  \* MERGEFORMAT </w:instrText>
    </w:r>
    <w:r w:rsidR="00102153">
      <w:fldChar w:fldCharType="separate"/>
    </w:r>
    <w:r w:rsidR="00102153" w:rsidRPr="00102153">
      <w:rPr>
        <w:rFonts w:ascii="Times New Roman" w:hAnsi="Times New Roman"/>
        <w:bCs/>
        <w:i/>
        <w:noProof/>
      </w:rPr>
      <w:t>2</w:t>
    </w:r>
    <w:r w:rsidR="00102153">
      <w:rPr>
        <w:rFonts w:ascii="Times New Roman" w:hAnsi="Times New Roman"/>
        <w:bCs/>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18" w:rsidRDefault="00060818">
      <w:r>
        <w:separator/>
      </w:r>
    </w:p>
  </w:footnote>
  <w:footnote w:type="continuationSeparator" w:id="0">
    <w:p w:rsidR="00060818" w:rsidRDefault="000608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545"/>
    <w:multiLevelType w:val="hybridMultilevel"/>
    <w:tmpl w:val="BBA416F6"/>
    <w:lvl w:ilvl="0" w:tplc="B7F6F6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71681">
      <o:colormenu v:ext="edit" strokecolor="none"/>
    </o:shapedefaults>
  </w:hdrShapeDefaults>
  <w:footnotePr>
    <w:footnote w:id="-1"/>
    <w:footnote w:id="0"/>
  </w:footnotePr>
  <w:endnotePr>
    <w:numFmt w:val="decimal"/>
    <w:endnote w:id="-1"/>
    <w:endnote w:id="0"/>
  </w:endnotePr>
  <w:compat>
    <w:compatSetting w:name="compatibilityMode" w:uri="http://schemas.microsoft.com/office/word" w:val="12"/>
  </w:compat>
  <w:rsids>
    <w:rsidRoot w:val="00B726EA"/>
    <w:rsid w:val="00003EEB"/>
    <w:rsid w:val="00020BD3"/>
    <w:rsid w:val="00060818"/>
    <w:rsid w:val="00061213"/>
    <w:rsid w:val="00074129"/>
    <w:rsid w:val="00076D3B"/>
    <w:rsid w:val="00091584"/>
    <w:rsid w:val="000A46BD"/>
    <w:rsid w:val="000F3C1B"/>
    <w:rsid w:val="00102153"/>
    <w:rsid w:val="00114655"/>
    <w:rsid w:val="00117EE8"/>
    <w:rsid w:val="00143B19"/>
    <w:rsid w:val="00144796"/>
    <w:rsid w:val="001664A8"/>
    <w:rsid w:val="00171E52"/>
    <w:rsid w:val="001B4756"/>
    <w:rsid w:val="001B4C2B"/>
    <w:rsid w:val="001C12FB"/>
    <w:rsid w:val="001E3EF5"/>
    <w:rsid w:val="001F0577"/>
    <w:rsid w:val="001F13CE"/>
    <w:rsid w:val="002023AB"/>
    <w:rsid w:val="00204D1E"/>
    <w:rsid w:val="00212101"/>
    <w:rsid w:val="00224D2A"/>
    <w:rsid w:val="00245BCC"/>
    <w:rsid w:val="00256C7B"/>
    <w:rsid w:val="00263628"/>
    <w:rsid w:val="00292D27"/>
    <w:rsid w:val="00296D14"/>
    <w:rsid w:val="002A3931"/>
    <w:rsid w:val="002A4309"/>
    <w:rsid w:val="002A77A4"/>
    <w:rsid w:val="002B3036"/>
    <w:rsid w:val="002D2BCD"/>
    <w:rsid w:val="002D7032"/>
    <w:rsid w:val="002E476D"/>
    <w:rsid w:val="00324AEE"/>
    <w:rsid w:val="0033620F"/>
    <w:rsid w:val="00341030"/>
    <w:rsid w:val="0035640A"/>
    <w:rsid w:val="00356769"/>
    <w:rsid w:val="003572B6"/>
    <w:rsid w:val="003610D6"/>
    <w:rsid w:val="00380D02"/>
    <w:rsid w:val="003B671B"/>
    <w:rsid w:val="003C48E8"/>
    <w:rsid w:val="003C49DC"/>
    <w:rsid w:val="003D6D17"/>
    <w:rsid w:val="003E1000"/>
    <w:rsid w:val="003F3832"/>
    <w:rsid w:val="00406D20"/>
    <w:rsid w:val="0041388E"/>
    <w:rsid w:val="00414AF4"/>
    <w:rsid w:val="00464530"/>
    <w:rsid w:val="00474AFC"/>
    <w:rsid w:val="00474F1C"/>
    <w:rsid w:val="0048022C"/>
    <w:rsid w:val="00484D6A"/>
    <w:rsid w:val="004B21F7"/>
    <w:rsid w:val="004D2FEE"/>
    <w:rsid w:val="00503223"/>
    <w:rsid w:val="0050685E"/>
    <w:rsid w:val="005205A4"/>
    <w:rsid w:val="0054510D"/>
    <w:rsid w:val="0058234C"/>
    <w:rsid w:val="00586378"/>
    <w:rsid w:val="005C11B3"/>
    <w:rsid w:val="005C5561"/>
    <w:rsid w:val="005F53DE"/>
    <w:rsid w:val="005F7ED9"/>
    <w:rsid w:val="00605889"/>
    <w:rsid w:val="0063749F"/>
    <w:rsid w:val="006448DB"/>
    <w:rsid w:val="0064508A"/>
    <w:rsid w:val="006A0D8C"/>
    <w:rsid w:val="006A1E5C"/>
    <w:rsid w:val="006C53AB"/>
    <w:rsid w:val="006C584A"/>
    <w:rsid w:val="006C5F82"/>
    <w:rsid w:val="006D56FF"/>
    <w:rsid w:val="006E783C"/>
    <w:rsid w:val="0070365E"/>
    <w:rsid w:val="00734935"/>
    <w:rsid w:val="00736B75"/>
    <w:rsid w:val="00743349"/>
    <w:rsid w:val="00744E48"/>
    <w:rsid w:val="0075655C"/>
    <w:rsid w:val="0077603B"/>
    <w:rsid w:val="0079121A"/>
    <w:rsid w:val="007A5F89"/>
    <w:rsid w:val="007A793B"/>
    <w:rsid w:val="007C069A"/>
    <w:rsid w:val="007C170B"/>
    <w:rsid w:val="007C2FF8"/>
    <w:rsid w:val="007D7464"/>
    <w:rsid w:val="0084016E"/>
    <w:rsid w:val="008541BE"/>
    <w:rsid w:val="00875AC5"/>
    <w:rsid w:val="008A4823"/>
    <w:rsid w:val="008B703C"/>
    <w:rsid w:val="008E6001"/>
    <w:rsid w:val="008F0436"/>
    <w:rsid w:val="00911F20"/>
    <w:rsid w:val="00917D76"/>
    <w:rsid w:val="0092160C"/>
    <w:rsid w:val="00923DF7"/>
    <w:rsid w:val="009261F6"/>
    <w:rsid w:val="0093201F"/>
    <w:rsid w:val="00941B89"/>
    <w:rsid w:val="0094686D"/>
    <w:rsid w:val="0095324C"/>
    <w:rsid w:val="009630A0"/>
    <w:rsid w:val="00963920"/>
    <w:rsid w:val="00986607"/>
    <w:rsid w:val="00994C61"/>
    <w:rsid w:val="009A6C4D"/>
    <w:rsid w:val="009B7522"/>
    <w:rsid w:val="009D3684"/>
    <w:rsid w:val="009D4D33"/>
    <w:rsid w:val="009D7FC0"/>
    <w:rsid w:val="009F6E39"/>
    <w:rsid w:val="009F74AC"/>
    <w:rsid w:val="00A13E54"/>
    <w:rsid w:val="00A27F95"/>
    <w:rsid w:val="00A3585B"/>
    <w:rsid w:val="00A62187"/>
    <w:rsid w:val="00A83D1F"/>
    <w:rsid w:val="00AA79E0"/>
    <w:rsid w:val="00AE6330"/>
    <w:rsid w:val="00AF2E9E"/>
    <w:rsid w:val="00B36BBA"/>
    <w:rsid w:val="00B5596A"/>
    <w:rsid w:val="00B726EA"/>
    <w:rsid w:val="00B95CDD"/>
    <w:rsid w:val="00BB140C"/>
    <w:rsid w:val="00BB4EB0"/>
    <w:rsid w:val="00BC668B"/>
    <w:rsid w:val="00BC718B"/>
    <w:rsid w:val="00BE0C9A"/>
    <w:rsid w:val="00BF4323"/>
    <w:rsid w:val="00C01432"/>
    <w:rsid w:val="00C06D86"/>
    <w:rsid w:val="00C10D29"/>
    <w:rsid w:val="00C4792E"/>
    <w:rsid w:val="00C62DF9"/>
    <w:rsid w:val="00C65DD3"/>
    <w:rsid w:val="00CB0219"/>
    <w:rsid w:val="00CC57A4"/>
    <w:rsid w:val="00CF16BA"/>
    <w:rsid w:val="00CF23E2"/>
    <w:rsid w:val="00CF61EC"/>
    <w:rsid w:val="00D36430"/>
    <w:rsid w:val="00D75892"/>
    <w:rsid w:val="00D76851"/>
    <w:rsid w:val="00DB179D"/>
    <w:rsid w:val="00DB29AD"/>
    <w:rsid w:val="00DB61C1"/>
    <w:rsid w:val="00DE061E"/>
    <w:rsid w:val="00DF3134"/>
    <w:rsid w:val="00DF3A7C"/>
    <w:rsid w:val="00E0468D"/>
    <w:rsid w:val="00E31D8A"/>
    <w:rsid w:val="00E47CE9"/>
    <w:rsid w:val="00E519FD"/>
    <w:rsid w:val="00E71658"/>
    <w:rsid w:val="00E75887"/>
    <w:rsid w:val="00E87666"/>
    <w:rsid w:val="00E904E4"/>
    <w:rsid w:val="00E92EA9"/>
    <w:rsid w:val="00E936C4"/>
    <w:rsid w:val="00EB6C71"/>
    <w:rsid w:val="00EC2FBE"/>
    <w:rsid w:val="00EF5242"/>
    <w:rsid w:val="00F02EAC"/>
    <w:rsid w:val="00F13711"/>
    <w:rsid w:val="00F1707C"/>
    <w:rsid w:val="00F235AF"/>
    <w:rsid w:val="00F42A6B"/>
    <w:rsid w:val="00F61F2E"/>
    <w:rsid w:val="00F87AC0"/>
    <w:rsid w:val="00FA5912"/>
    <w:rsid w:val="00FB5801"/>
    <w:rsid w:val="00FE1024"/>
    <w:rsid w:val="00FF01EA"/>
    <w:rsid w:val="00FF4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colormenu v:ext="edit" strokecolor="none"/>
    </o:shapedefaults>
    <o:shapelayout v:ext="edit">
      <o:idmap v:ext="edit" data="1"/>
    </o:shapelayout>
  </w:shapeDefaults>
  <w:decimalSymbol w:val="."/>
  <w:listSeparator w:val=","/>
  <w14:docId w14:val="375268B3"/>
  <w15:docId w15:val="{93F7A296-789B-4C41-8BDB-C3454C116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F13CE"/>
    <w:pPr>
      <w:widowControl w:val="0"/>
      <w:autoSpaceDE w:val="0"/>
      <w:autoSpaceDN w:val="0"/>
      <w:adjustRightInd w:val="0"/>
    </w:pPr>
    <w:rPr>
      <w:rFonts w:ascii="Courier" w:hAnsi="Courier"/>
      <w:szCs w:val="24"/>
    </w:rPr>
  </w:style>
  <w:style w:type="paragraph" w:styleId="Heading1">
    <w:name w:val="heading 1"/>
    <w:basedOn w:val="Normal"/>
    <w:next w:val="Normal"/>
    <w:qFormat/>
    <w:rsid w:val="00D76851"/>
    <w:pPr>
      <w:keepNext/>
      <w:widowControl/>
      <w:autoSpaceDE/>
      <w:autoSpaceDN/>
      <w:adjustRightInd/>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F13CE"/>
  </w:style>
  <w:style w:type="paragraph" w:styleId="DocumentMap">
    <w:name w:val="Document Map"/>
    <w:basedOn w:val="Normal"/>
    <w:semiHidden/>
    <w:rsid w:val="00B726EA"/>
    <w:pPr>
      <w:shd w:val="clear" w:color="auto" w:fill="000080"/>
    </w:pPr>
    <w:rPr>
      <w:rFonts w:ascii="Tahoma" w:hAnsi="Tahoma" w:cs="Tahoma"/>
    </w:rPr>
  </w:style>
  <w:style w:type="paragraph" w:styleId="Header">
    <w:name w:val="header"/>
    <w:basedOn w:val="Normal"/>
    <w:rsid w:val="009630A0"/>
    <w:pPr>
      <w:tabs>
        <w:tab w:val="center" w:pos="4320"/>
        <w:tab w:val="right" w:pos="8640"/>
      </w:tabs>
    </w:pPr>
  </w:style>
  <w:style w:type="paragraph" w:styleId="Footer">
    <w:name w:val="footer"/>
    <w:basedOn w:val="Normal"/>
    <w:link w:val="FooterChar"/>
    <w:rsid w:val="009630A0"/>
    <w:pPr>
      <w:tabs>
        <w:tab w:val="center" w:pos="4320"/>
        <w:tab w:val="right" w:pos="8640"/>
      </w:tabs>
    </w:pPr>
  </w:style>
  <w:style w:type="paragraph" w:styleId="BalloonText">
    <w:name w:val="Balloon Text"/>
    <w:basedOn w:val="Normal"/>
    <w:link w:val="BalloonTextChar"/>
    <w:rsid w:val="00CC57A4"/>
    <w:rPr>
      <w:rFonts w:ascii="Tahoma" w:hAnsi="Tahoma"/>
      <w:sz w:val="16"/>
      <w:szCs w:val="16"/>
    </w:rPr>
  </w:style>
  <w:style w:type="character" w:customStyle="1" w:styleId="BalloonTextChar">
    <w:name w:val="Balloon Text Char"/>
    <w:link w:val="BalloonText"/>
    <w:rsid w:val="00CC57A4"/>
    <w:rPr>
      <w:rFonts w:ascii="Tahoma" w:hAnsi="Tahoma" w:cs="Tahoma"/>
      <w:sz w:val="16"/>
      <w:szCs w:val="16"/>
    </w:rPr>
  </w:style>
  <w:style w:type="paragraph" w:styleId="ListParagraph">
    <w:name w:val="List Paragraph"/>
    <w:basedOn w:val="Normal"/>
    <w:uiPriority w:val="34"/>
    <w:qFormat/>
    <w:rsid w:val="00CC57A4"/>
    <w:pPr>
      <w:ind w:left="720"/>
    </w:pPr>
  </w:style>
  <w:style w:type="character" w:styleId="Hyperlink">
    <w:name w:val="Hyperlink"/>
    <w:basedOn w:val="DefaultParagraphFont"/>
    <w:unhideWhenUsed/>
    <w:rsid w:val="00144796"/>
    <w:rPr>
      <w:color w:val="0000FF" w:themeColor="hyperlink"/>
      <w:u w:val="single"/>
    </w:rPr>
  </w:style>
  <w:style w:type="character" w:customStyle="1" w:styleId="FooterChar">
    <w:name w:val="Footer Char"/>
    <w:basedOn w:val="DefaultParagraphFont"/>
    <w:link w:val="Footer"/>
    <w:rsid w:val="00144796"/>
    <w:rPr>
      <w:rFonts w:ascii="Courier" w:hAnsi="Courier"/>
      <w:szCs w:val="24"/>
    </w:rPr>
  </w:style>
  <w:style w:type="table" w:styleId="TableGrid">
    <w:name w:val="Table Grid"/>
    <w:basedOn w:val="TableNormal"/>
    <w:rsid w:val="00C10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29925">
      <w:bodyDiv w:val="1"/>
      <w:marLeft w:val="0"/>
      <w:marRight w:val="0"/>
      <w:marTop w:val="0"/>
      <w:marBottom w:val="0"/>
      <w:divBdr>
        <w:top w:val="none" w:sz="0" w:space="0" w:color="auto"/>
        <w:left w:val="none" w:sz="0" w:space="0" w:color="auto"/>
        <w:bottom w:val="none" w:sz="0" w:space="0" w:color="auto"/>
        <w:right w:val="none" w:sz="0" w:space="0" w:color="auto"/>
      </w:divBdr>
    </w:div>
    <w:div w:id="521281801">
      <w:bodyDiv w:val="1"/>
      <w:marLeft w:val="0"/>
      <w:marRight w:val="0"/>
      <w:marTop w:val="0"/>
      <w:marBottom w:val="0"/>
      <w:divBdr>
        <w:top w:val="none" w:sz="0" w:space="0" w:color="auto"/>
        <w:left w:val="none" w:sz="0" w:space="0" w:color="auto"/>
        <w:bottom w:val="none" w:sz="0" w:space="0" w:color="auto"/>
        <w:right w:val="none" w:sz="0" w:space="0" w:color="auto"/>
      </w:divBdr>
    </w:div>
    <w:div w:id="1088041463">
      <w:bodyDiv w:val="1"/>
      <w:marLeft w:val="0"/>
      <w:marRight w:val="0"/>
      <w:marTop w:val="0"/>
      <w:marBottom w:val="0"/>
      <w:divBdr>
        <w:top w:val="none" w:sz="0" w:space="0" w:color="auto"/>
        <w:left w:val="none" w:sz="0" w:space="0" w:color="auto"/>
        <w:bottom w:val="none" w:sz="0" w:space="0" w:color="auto"/>
        <w:right w:val="none" w:sz="0" w:space="0" w:color="auto"/>
      </w:divBdr>
    </w:div>
    <w:div w:id="1630434572">
      <w:bodyDiv w:val="1"/>
      <w:marLeft w:val="0"/>
      <w:marRight w:val="0"/>
      <w:marTop w:val="0"/>
      <w:marBottom w:val="0"/>
      <w:divBdr>
        <w:top w:val="none" w:sz="0" w:space="0" w:color="auto"/>
        <w:left w:val="none" w:sz="0" w:space="0" w:color="auto"/>
        <w:bottom w:val="none" w:sz="0" w:space="0" w:color="auto"/>
        <w:right w:val="none" w:sz="0" w:space="0" w:color="auto"/>
      </w:divBdr>
    </w:div>
    <w:div w:id="1807746315">
      <w:bodyDiv w:val="1"/>
      <w:marLeft w:val="0"/>
      <w:marRight w:val="0"/>
      <w:marTop w:val="0"/>
      <w:marBottom w:val="0"/>
      <w:divBdr>
        <w:top w:val="none" w:sz="0" w:space="0" w:color="auto"/>
        <w:left w:val="none" w:sz="0" w:space="0" w:color="auto"/>
        <w:bottom w:val="none" w:sz="0" w:space="0" w:color="auto"/>
        <w:right w:val="none" w:sz="0" w:space="0" w:color="auto"/>
      </w:divBdr>
    </w:div>
    <w:div w:id="189682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Wyoming Supreme Court</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Craig, Becky</cp:lastModifiedBy>
  <cp:revision>69</cp:revision>
  <cp:lastPrinted>2014-03-11T21:10:00Z</cp:lastPrinted>
  <dcterms:created xsi:type="dcterms:W3CDTF">2013-04-11T17:49:00Z</dcterms:created>
  <dcterms:modified xsi:type="dcterms:W3CDTF">2017-09-05T22:39:00Z</dcterms:modified>
</cp:coreProperties>
</file>